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763FB" w:rsidRDefault="004763FB" w:rsidP="004763F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</w:p>
    <w:p w:rsidR="004763FB" w:rsidRDefault="004763FB" w:rsidP="004763F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5</w:t>
      </w:r>
    </w:p>
    <w:p w:rsidR="004763FB" w:rsidRDefault="004763FB" w:rsidP="004763F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763FB" w:rsidRDefault="004763FB" w:rsidP="004763F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DOSTAWY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zawarta w dniu  ……….. 202</w:t>
      </w:r>
      <w:r w:rsidR="00D042D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roku w Janowie Lubelskim pomiędzy: </w:t>
      </w:r>
    </w:p>
    <w:p w:rsidR="004763FB" w:rsidRDefault="004763FB" w:rsidP="004763F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 xml:space="preserve">reprezentowanym przez mgr Agnieszkę Różyło Dyrektora Powiatowego Zakładu Aktywności Zawodowej w Janowie Lubelskim, ul. Jana Zamoyskiego 149, 23-300 Janów Lubelski., przy udziale Głównego Księgowego – Jana </w:t>
      </w:r>
      <w:proofErr w:type="spellStart"/>
      <w:r>
        <w:rPr>
          <w:rFonts w:ascii="Times New Roman" w:hAnsi="Times New Roman"/>
          <w:sz w:val="24"/>
          <w:szCs w:val="24"/>
        </w:rPr>
        <w:t>Breś</w:t>
      </w:r>
      <w:proofErr w:type="spellEnd"/>
      <w:r>
        <w:rPr>
          <w:rFonts w:ascii="Times New Roman" w:hAnsi="Times New Roman"/>
          <w:sz w:val="24"/>
          <w:szCs w:val="24"/>
        </w:rPr>
        <w:t>, zwanym w dalszej części umowy „ZAMAWIAJĄCYM’’</w:t>
      </w: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:rsidR="004763FB" w:rsidRDefault="004763FB" w:rsidP="004763FB">
      <w:pPr>
        <w:pStyle w:val="Tekstpodstawowy2"/>
        <w:spacing w:line="276" w:lineRule="auto"/>
        <w:rPr>
          <w:i w:val="0"/>
          <w:szCs w:val="24"/>
        </w:rPr>
      </w:pPr>
      <w:r>
        <w:rPr>
          <w:b/>
          <w:i w:val="0"/>
          <w:szCs w:val="24"/>
        </w:rPr>
        <w:t>…………………………………………………………….</w:t>
      </w:r>
      <w:r w:rsidRPr="00946493">
        <w:rPr>
          <w:b/>
          <w:i w:val="0"/>
          <w:szCs w:val="24"/>
        </w:rPr>
        <w:t xml:space="preserve">,  NIP: </w:t>
      </w:r>
      <w:r>
        <w:rPr>
          <w:b/>
          <w:i w:val="0"/>
          <w:szCs w:val="24"/>
        </w:rPr>
        <w:t>…………………………..</w:t>
      </w:r>
      <w:r>
        <w:rPr>
          <w:i w:val="0"/>
          <w:szCs w:val="24"/>
        </w:rPr>
        <w:t>, REGON: ………………………., wpisaną do KRS pod numerem ………………….. (odpis    z KRS stanowi załącznik nr 3 do niniejszej umowy), reprezentowaną przez:</w:t>
      </w:r>
    </w:p>
    <w:p w:rsidR="004763FB" w:rsidRDefault="004763FB" w:rsidP="004763FB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……………………………………………………………….,</w:t>
      </w: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4763FB" w:rsidRDefault="004763FB" w:rsidP="004763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dostarczenia Zamawiającemu, a Zamawiający do odebrania artykułów spożywczych zwanych w dalszej części umowy towarami lub produktami, których asortyment, ilość i ceny jednostkowe określone są w formularzu asortymentowo -  ilościowo – cenowym, stanowiącym załącznik nr 2 do niniejszej umowy. </w:t>
      </w:r>
    </w:p>
    <w:p w:rsidR="004763FB" w:rsidRDefault="004763FB" w:rsidP="004763F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Produkty będą dostarczone przez Wykonawcę własnym staraniem, transportem, na jego koszt oraz ryzyko do siedziby Zamawiającego wraz z rozładunkiem towaru do magazynu Zamawiającego.</w:t>
      </w:r>
    </w:p>
    <w:p w:rsidR="004763FB" w:rsidRDefault="004763FB" w:rsidP="004763F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zmian ilościowych poszczególnych towarów               w ramach maksymalnej kwoty określonej w § 2 ust. 1.</w:t>
      </w:r>
    </w:p>
    <w:p w:rsidR="004763FB" w:rsidRDefault="004763FB" w:rsidP="004763F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zrealizowania zamówienia w mniejszych ilościach, niż zostały przewidziane w załączniku nr 2 do umowy.</w:t>
      </w:r>
    </w:p>
    <w:p w:rsidR="004763FB" w:rsidRDefault="004763FB" w:rsidP="004763F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nie przysługuje wobec Zamawiającego roszczenie odszkodowawcze  z tytułu sprzedaży mniejszej ilości towarów, niż określona w załączniku nr 2 do niniejszej umowy.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:rsidR="004763FB" w:rsidRDefault="004763FB" w:rsidP="004763FB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netto: ………………. zł</w:t>
      </w:r>
    </w:p>
    <w:p w:rsidR="004763FB" w:rsidRDefault="004763FB" w:rsidP="004763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VAT…………….. zł</w:t>
      </w:r>
    </w:p>
    <w:p w:rsidR="004763FB" w:rsidRDefault="004763FB" w:rsidP="004763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Wartość brutto: …………… zł</w:t>
      </w:r>
    </w:p>
    <w:p w:rsidR="004763FB" w:rsidRDefault="004763FB" w:rsidP="004763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 brutto: ……………………………………………………………………. zł</w:t>
      </w:r>
    </w:p>
    <w:p w:rsidR="004763FB" w:rsidRDefault="004763FB" w:rsidP="004763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Wynagrodzenie, o którym mowa w ust. 1 zostało wyliczone w oparciu o formularz asortymentowo – ilościowo - cenowy sporządzony przez Wykonawcę metodą kalkulacji uproszczonej przy uwzględnieniu wszystkich dodatkowych kosztów, jakie musi ponieść Wykonawca przy realizacji przedmiotu umowy.</w:t>
      </w:r>
    </w:p>
    <w:p w:rsidR="004763FB" w:rsidRDefault="004763FB" w:rsidP="004763F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Ilości określone w formularzu asortymentowo – ilościowo - cenowym są ilościami szacunkowymi. </w:t>
      </w:r>
    </w:p>
    <w:p w:rsidR="004763FB" w:rsidRDefault="004763FB" w:rsidP="004763F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Rzeczywiste (ostateczne) wynagrodzenie Wykonawcy będzie ustalone na podstawie cen jednostkowych określonych w załączniku nr 2 i ilości faktycznie pobranych towarów. 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Umowa zostaje zawarta na okres 12 miesięcy i obowiązuje od dnia ………………  roku do dnia ……………. roku.</w:t>
      </w:r>
    </w:p>
    <w:p w:rsidR="004763FB" w:rsidRDefault="004763FB" w:rsidP="004763FB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 zamówienia będzie realizowany sukcesywnie w asortymencie i ilościach wynikających z zapotrzebowań składanych bezpośrednio przez Zamawiającego.</w:t>
      </w:r>
    </w:p>
    <w:p w:rsidR="004763FB" w:rsidRDefault="004763FB" w:rsidP="004763F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A41C9">
        <w:rPr>
          <w:rFonts w:ascii="Times New Roman" w:hAnsi="Times New Roman"/>
          <w:b/>
          <w:sz w:val="24"/>
          <w:szCs w:val="24"/>
        </w:rPr>
        <w:t xml:space="preserve">Dostawa </w:t>
      </w:r>
      <w:r>
        <w:rPr>
          <w:rFonts w:ascii="Times New Roman" w:hAnsi="Times New Roman"/>
          <w:b/>
          <w:sz w:val="24"/>
          <w:szCs w:val="24"/>
        </w:rPr>
        <w:t>artykułów spożywczych</w:t>
      </w:r>
      <w:r w:rsidRPr="007A41C9">
        <w:rPr>
          <w:rFonts w:ascii="Times New Roman" w:hAnsi="Times New Roman"/>
          <w:b/>
          <w:sz w:val="24"/>
          <w:szCs w:val="24"/>
        </w:rPr>
        <w:t xml:space="preserve"> następować będzie</w:t>
      </w:r>
      <w:r>
        <w:rPr>
          <w:rFonts w:ascii="Times New Roman" w:hAnsi="Times New Roman"/>
          <w:b/>
          <w:sz w:val="24"/>
          <w:szCs w:val="24"/>
        </w:rPr>
        <w:t xml:space="preserve"> w miarę potrzeb</w:t>
      </w:r>
      <w:r w:rsidRPr="007A41C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minimum raz </w:t>
      </w:r>
      <w:r w:rsidRPr="007A41C9">
        <w:rPr>
          <w:rFonts w:ascii="Times New Roman" w:hAnsi="Times New Roman"/>
          <w:b/>
          <w:sz w:val="24"/>
          <w:szCs w:val="24"/>
        </w:rPr>
        <w:t xml:space="preserve"> w tygodniu</w:t>
      </w:r>
      <w:r>
        <w:rPr>
          <w:rFonts w:ascii="Times New Roman" w:hAnsi="Times New Roman"/>
          <w:sz w:val="24"/>
          <w:szCs w:val="24"/>
        </w:rPr>
        <w:t xml:space="preserve"> na podstawie pisemnego, elektronicznego lub telefonicznego zamówienia przez upoważnione do tego osoby Zamawiającego</w:t>
      </w:r>
      <w:r>
        <w:rPr>
          <w:rFonts w:ascii="Times New Roman" w:hAnsi="Times New Roman"/>
          <w:bCs/>
          <w:sz w:val="24"/>
        </w:rPr>
        <w:t xml:space="preserve"> oraz w razie potrzeby również w soboty.</w:t>
      </w:r>
    </w:p>
    <w:p w:rsidR="004763FB" w:rsidRDefault="004763FB" w:rsidP="004763F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2E42">
        <w:rPr>
          <w:rFonts w:ascii="Times New Roman" w:hAnsi="Times New Roman"/>
          <w:sz w:val="24"/>
          <w:szCs w:val="24"/>
        </w:rPr>
        <w:t>Towary zostaną dostarczone przez Wykonawcę do siedziby Zamawiającego                       w terminie 24 godzin od daty potwierdzenia przyjęcia zamówienia,</w:t>
      </w:r>
      <w:r>
        <w:rPr>
          <w:rFonts w:ascii="Times New Roman" w:hAnsi="Times New Roman"/>
          <w:sz w:val="24"/>
          <w:szCs w:val="24"/>
        </w:rPr>
        <w:t xml:space="preserve"> transportem na koszt Wykonawcy </w:t>
      </w:r>
      <w:r w:rsidR="005808FB">
        <w:rPr>
          <w:rFonts w:ascii="Times New Roman" w:hAnsi="Times New Roman"/>
          <w:sz w:val="24"/>
          <w:szCs w:val="24"/>
        </w:rPr>
        <w:t xml:space="preserve">minimum raz </w:t>
      </w:r>
      <w:r>
        <w:rPr>
          <w:rFonts w:ascii="Times New Roman" w:hAnsi="Times New Roman"/>
          <w:sz w:val="24"/>
          <w:szCs w:val="24"/>
        </w:rPr>
        <w:t>w tygodniu - od poniedziałku do piątku w godzinach od 8.00 do 12.00.</w:t>
      </w:r>
    </w:p>
    <w:p w:rsidR="004763FB" w:rsidRDefault="004763FB" w:rsidP="004763F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518CB">
        <w:rPr>
          <w:rFonts w:ascii="Times New Roman" w:hAnsi="Times New Roman"/>
          <w:sz w:val="24"/>
          <w:szCs w:val="24"/>
        </w:rPr>
        <w:t>W razie potrzeby Zamawiający zastrzega sobie prawo do dostawy na życzenie w terminie krótszym niż przewidziany w § 4 pkt. 3 niniejszej umowy.</w:t>
      </w:r>
    </w:p>
    <w:p w:rsidR="004763FB" w:rsidRPr="004518CB" w:rsidRDefault="004763FB" w:rsidP="004763F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potrzeby Zamawiający zastrzega sobie prawo do dostawy określonego asortymentu, odpowiednio pokrojonego, poporcjowanego i zapakowanego próżniowo wraz z czytelną etykietą wraz z naliczeniem dodatkowych kosztów uwzględnionych w Formularzu asortymentowo-ilościowo-cenowym.</w:t>
      </w:r>
    </w:p>
    <w:p w:rsidR="004763FB" w:rsidRDefault="004763FB" w:rsidP="004763F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danych kontaktowych i osób upoważnionych do składania zamówień,                      o których mowa w ust. 2, zawiera załącznik nr 4 do umowy. </w:t>
      </w:r>
    </w:p>
    <w:p w:rsidR="004763FB" w:rsidRDefault="004763FB" w:rsidP="004763F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dostarczać towar zgodnie z zamówieniem, o którym mowa  w § 4 ust. 2.</w:t>
      </w:r>
    </w:p>
    <w:p w:rsidR="004763FB" w:rsidRDefault="004763FB" w:rsidP="004763F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 przy odbiorze rozbieżności ilościowych lub jakościowych, Wykonawca zobowiązany jest w ciągu 5 godzin dokonać dostawy zgodnej z treścią zamówienia. </w:t>
      </w:r>
    </w:p>
    <w:p w:rsidR="004763FB" w:rsidRDefault="004763FB" w:rsidP="004763F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możliwość nieodebrania towaru, w przypadku gdy jest on niezgodny z treścią złożonego zamówieniem lub opisem przedmiotu zamówienia. </w:t>
      </w:r>
    </w:p>
    <w:p w:rsidR="004763FB" w:rsidRDefault="004763FB" w:rsidP="004763F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Towar, o którym mowa w ust. 3, zostanie zwrócony Wykonawcy i musi być odebrany transportem oraz na koszt Wykonawcy. </w:t>
      </w:r>
    </w:p>
    <w:p w:rsidR="004763FB" w:rsidRDefault="004763FB" w:rsidP="004763F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Odbiór przez Wykonawcę towaru, o którym mowa w ust. 3, musi nastąpić w ciągu             </w:t>
      </w:r>
      <w:r w:rsidRPr="004518CB">
        <w:rPr>
          <w:rFonts w:ascii="Times New Roman" w:hAnsi="Times New Roman"/>
          <w:sz w:val="24"/>
          <w:szCs w:val="24"/>
        </w:rPr>
        <w:t xml:space="preserve"> 5 godzin</w:t>
      </w:r>
      <w:r w:rsidRPr="007F2CC5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od daty otrzymania zgłoszenia. Zamawiający nie odpowiada za starty poniesione przez Wykonawcę z tytułu zwrotu kwestionowanej partii towaru. </w:t>
      </w:r>
    </w:p>
    <w:p w:rsidR="004763FB" w:rsidRPr="00521EDC" w:rsidRDefault="004763FB" w:rsidP="004763F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          12 godzin od daty otrzymania zgłoszenia. Zamawiający nie odpowiada za starty poniesione przez Wykonawcę z tytułu zwrotu kwestionowanej partii towaru. </w:t>
      </w: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Zapłata należności za wykonaną dostawę nastąpi przelewem na podstawie faktury VAT wystawionej przez Wykonawcę w terminie 30 dni od daty jej otrzymania przez Zamawiającego na konto Wykonawcy wskazane na fakturze.</w:t>
      </w:r>
    </w:p>
    <w:p w:rsidR="004763FB" w:rsidRDefault="004763FB" w:rsidP="004763FB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:rsidR="004763FB" w:rsidRDefault="004763FB" w:rsidP="004763F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:rsidR="004763FB" w:rsidRDefault="004763FB" w:rsidP="004763F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:rsidR="004763FB" w:rsidRDefault="004763FB" w:rsidP="004763F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4763FB" w:rsidRDefault="004763FB" w:rsidP="004763F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:rsidR="004763FB" w:rsidRDefault="004763FB" w:rsidP="004763F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Kwota należności zostanie każdorazowo obliczona na podstawie cen jednostkowych     określonych w załączniku nr 2 do umowy i ilości faktycznie dostarczonych towarów. </w:t>
      </w:r>
    </w:p>
    <w:p w:rsidR="004763FB" w:rsidRDefault="004763FB" w:rsidP="004763F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 będą wystawiane zgodnie z poszczególnymi zamówieniami i doręczone bezpośrednio do siedziby Zamawiającego nie częściej niż raz w tygodniu.</w:t>
      </w:r>
    </w:p>
    <w:p w:rsidR="004763FB" w:rsidRDefault="004763FB" w:rsidP="004763F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:rsidR="004763FB" w:rsidRDefault="004763FB" w:rsidP="004763FB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</w:t>
      </w:r>
    </w:p>
    <w:p w:rsidR="004763FB" w:rsidRDefault="004763FB" w:rsidP="004763F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gwarancji jakości zdrowotnej i trwałości dostarczonej żywności, do daty minimalnej trwałości lub terminu przydatności do spożycia, określonych na czytelnych etykietach. </w:t>
      </w:r>
    </w:p>
    <w:p w:rsidR="004763FB" w:rsidRDefault="004763FB" w:rsidP="004763F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 Zamawiającemu, że dostarczona żywność będzie wolna od wad, będzie spełniać wszelkie wymagania określone przez Zamawiającego w zaproszeniu do składania ofert oraz w załączniku nr 2 do umowy. </w:t>
      </w:r>
    </w:p>
    <w:p w:rsidR="004763FB" w:rsidRDefault="004763FB" w:rsidP="004763F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gwarantuje, że dostarczone produkty będą odpowiadały przepisom ustawy      z 25 sierpnia 2006 roku o bezpieczeństwie żywności i żywienia </w:t>
      </w:r>
      <w:r w:rsidRPr="0000792D">
        <w:rPr>
          <w:rFonts w:ascii="Times New Roman" w:hAnsi="Times New Roman"/>
          <w:sz w:val="24"/>
          <w:szCs w:val="24"/>
        </w:rPr>
        <w:t>(</w:t>
      </w:r>
      <w:proofErr w:type="spellStart"/>
      <w:r w:rsidRPr="0000792D">
        <w:rPr>
          <w:rFonts w:ascii="Times New Roman" w:hAnsi="Times New Roman"/>
          <w:sz w:val="24"/>
          <w:szCs w:val="24"/>
        </w:rPr>
        <w:t>t.j</w:t>
      </w:r>
      <w:proofErr w:type="spellEnd"/>
      <w:r w:rsidRPr="0000792D">
        <w:rPr>
          <w:rFonts w:ascii="Times New Roman" w:hAnsi="Times New Roman"/>
          <w:sz w:val="24"/>
          <w:szCs w:val="24"/>
        </w:rPr>
        <w:t xml:space="preserve">. </w:t>
      </w:r>
      <w:r w:rsidRPr="0000792D">
        <w:rPr>
          <w:rFonts w:ascii="Times New Roman" w:eastAsia="Times New Roman" w:hAnsi="Times New Roman" w:cs="Times New Roman"/>
          <w:sz w:val="24"/>
          <w:szCs w:val="24"/>
        </w:rPr>
        <w:t>Dz.U. 2023 r</w:t>
      </w:r>
      <w:r w:rsidRPr="006639B8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1448</w:t>
      </w:r>
      <w:r>
        <w:rPr>
          <w:rFonts w:ascii="Times New Roman" w:hAnsi="Times New Roman"/>
          <w:sz w:val="24"/>
          <w:szCs w:val="24"/>
        </w:rPr>
        <w:t>).</w:t>
      </w:r>
    </w:p>
    <w:p w:rsidR="004763FB" w:rsidRDefault="004763FB" w:rsidP="004763F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Dostarczone produkty będą oznakowanie zgodnie z wymaganiami rozporządzenia Ministra Rolnictwa i Rozwoju Wsi z 23 grudnia 2014 roku w sprawie znakowania poszczególnych rodzajów środków spożywczych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Dz.U. 2015 r. poz.29 z </w:t>
      </w:r>
      <w:proofErr w:type="spellStart"/>
      <w:r>
        <w:rPr>
          <w:rFonts w:ascii="Times New Roman" w:hAnsi="Times New Roman"/>
          <w:color w:val="444444"/>
          <w:sz w:val="24"/>
          <w:szCs w:val="24"/>
        </w:rPr>
        <w:t>późn</w:t>
      </w:r>
      <w:proofErr w:type="spellEnd"/>
      <w:r>
        <w:rPr>
          <w:rFonts w:ascii="Times New Roman" w:hAnsi="Times New Roman"/>
          <w:color w:val="444444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zm</w:t>
      </w:r>
      <w:proofErr w:type="spellEnd"/>
      <w:r>
        <w:rPr>
          <w:rFonts w:ascii="Times New Roman" w:hAnsi="Times New Roman"/>
          <w:sz w:val="24"/>
          <w:szCs w:val="24"/>
        </w:rPr>
        <w:t xml:space="preserve">), tj. oznakowanie musi zawierać nazwę, pod którą środek jest wprowadzony do obrotu, wykaz  i ilość składników oraz kategorii składników, zwartość netto w opakowaniu, datę minimalnej trwałości lub termin przydatności do spożycia, warunki przechowywania, firmę i adres producenta lub przedsiębiorcy paczkującego środek spożywczy, nazwę  i adres producenta. </w:t>
      </w:r>
    </w:p>
    <w:p w:rsidR="004763FB" w:rsidRDefault="004763FB" w:rsidP="004763F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Przez cały okres realizacji umowy wykonawca musi posiadać dokument potwierdzający stosowanie systemu HACCP.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808FB" w:rsidRDefault="005808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808FB" w:rsidRDefault="005808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808FB" w:rsidRPr="005C3BBE" w:rsidRDefault="005808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Pr="005C3BBE" w:rsidRDefault="004763FB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3BBE">
        <w:rPr>
          <w:rFonts w:ascii="Times New Roman" w:hAnsi="Times New Roman"/>
          <w:b/>
          <w:sz w:val="24"/>
          <w:szCs w:val="24"/>
        </w:rPr>
        <w:lastRenderedPageBreak/>
        <w:t>§ 8.</w:t>
      </w:r>
    </w:p>
    <w:p w:rsidR="004763FB" w:rsidRPr="005C3BBE" w:rsidRDefault="004763FB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63FB" w:rsidRPr="00823C42" w:rsidRDefault="004763FB" w:rsidP="004763FB">
      <w:pPr>
        <w:pStyle w:val="Akapitzlist"/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Zamawiający dopuszcza dokonywanie zmian zawartej umowy na zasadach określonych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w art. 455 </w:t>
      </w:r>
      <w:proofErr w:type="spellStart"/>
      <w:r w:rsidRPr="00823C4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23C42">
        <w:rPr>
          <w:rFonts w:ascii="Times New Roman" w:hAnsi="Times New Roman" w:cs="Times New Roman"/>
          <w:sz w:val="24"/>
          <w:szCs w:val="24"/>
        </w:rPr>
        <w:t>, a ponadto w przypadku:</w:t>
      </w:r>
    </w:p>
    <w:p w:rsidR="004763FB" w:rsidRPr="00823C42" w:rsidRDefault="004763FB" w:rsidP="004763FB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powszechnie obowiązujących przepisów prawa lub wynikających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>z prawomocnych orzeczeń lub ostatecznych aktów administracyjnych właściwych organów – w takim zakresie, w jakim będzie to niezbędne w celu dostosowania postanowień umowy do zaistniałego stanu prawnego lub faktycznego,</w:t>
      </w:r>
    </w:p>
    <w:p w:rsidR="004763FB" w:rsidRPr="00823C42" w:rsidRDefault="004763FB" w:rsidP="004763FB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cen oferowanego asortymentu (załącznik nr……… do umowy) mogą zostać dopuszczone jeżeli wzrost cen w ciągu roku przekroczy prognozowany wskaźnik inflacji  3,7% w odniesieniu do kwartalnego wskaźnika cen towarów i usług konsumpcyjnych, opublikowanego przez GUS, na stronie internetowej: </w:t>
      </w:r>
      <w:hyperlink r:id="rId5" w:history="1">
        <w:r w:rsidRPr="00823C42">
          <w:rPr>
            <w:rStyle w:val="Hipercze"/>
            <w:rFonts w:ascii="Times New Roman" w:hAnsi="Times New Roman" w:cs="Times New Roman"/>
            <w:sz w:val="24"/>
            <w:szCs w:val="24"/>
          </w:rPr>
          <w:t>www.stat.gov.pl</w:t>
        </w:r>
      </w:hyperlink>
      <w:r w:rsidRPr="00823C42">
        <w:rPr>
          <w:rFonts w:ascii="Times New Roman" w:hAnsi="Times New Roman" w:cs="Times New Roman"/>
          <w:sz w:val="24"/>
          <w:szCs w:val="24"/>
        </w:rPr>
        <w:t>., w porównaniu kwartał do kwartału, lecz nie częściej niż dwa razy w ciągu trwania umowy.</w:t>
      </w:r>
    </w:p>
    <w:p w:rsidR="004763FB" w:rsidRPr="00823C42" w:rsidRDefault="004763FB" w:rsidP="004763FB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>zmiana  cen zgodnie z § 8 ust. 1podp. 2 może odbyć się za zgodą Zamawiającego na pisemny wniosek Wykonawcy, udokumentowany poprzez wydruk z danych GUS,  złożony minimum  na 14 dni przed jej wprowadzeniem.</w:t>
      </w:r>
    </w:p>
    <w:p w:rsidR="004763FB" w:rsidRPr="005C3BBE" w:rsidRDefault="004763FB" w:rsidP="004763FB">
      <w:pPr>
        <w:pStyle w:val="Tekstpodstawowywcity2"/>
        <w:numPr>
          <w:ilvl w:val="0"/>
          <w:numId w:val="14"/>
        </w:numPr>
        <w:tabs>
          <w:tab w:val="left" w:pos="8647"/>
        </w:tabs>
        <w:spacing w:after="0" w:line="240" w:lineRule="auto"/>
        <w:ind w:right="425"/>
        <w:jc w:val="both"/>
      </w:pPr>
      <w:r w:rsidRPr="005C3BBE">
        <w:t xml:space="preserve">Wszelkie zmiany niniejszej umowy będą się odbywały za zgodą obu stron </w:t>
      </w:r>
      <w:r>
        <w:br/>
      </w:r>
      <w:r w:rsidRPr="005C3BBE">
        <w:t>w formie pisemnych aneksów.</w:t>
      </w: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wysokości:</w:t>
      </w:r>
    </w:p>
    <w:p w:rsidR="004763FB" w:rsidRDefault="004763FB" w:rsidP="004763FB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określonej w § 2 ust. 1 niniejszej umowy, gdy Zamawiający odstąpi od umowy z powodu okoliczności leżących po stronie Wykonawcy,</w:t>
      </w:r>
    </w:p>
    <w:p w:rsidR="004763FB" w:rsidRDefault="004763FB" w:rsidP="004763FB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niewydanego w terminie określonym w § 4 ust. 3 za każdy rozpoczęty dzień zwłoki, </w:t>
      </w:r>
    </w:p>
    <w:p w:rsidR="004763FB" w:rsidRDefault="004763FB" w:rsidP="004763FB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(niedostarczonego towaru), w którym stwierdzono rozbieżności ilościowo-jakościowe zgodnie z § 5 ust. 2, za każdy rozpoczęty dzień zwłoki w ich usunięciu, jeżeli zwłoka trwa nie dłużej niż 1 dzień i 1,5% za każdy następny dzień. </w:t>
      </w:r>
    </w:p>
    <w:p w:rsidR="004763FB" w:rsidRDefault="004763FB" w:rsidP="004763FB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 dochodzenia na zasadach ogólnych odszkodowania przewyższającego karę umowną.</w:t>
      </w: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 Zamawiający zobowiązuje się zapłacić Wykonawcy następujące kary umowne:</w:t>
      </w:r>
    </w:p>
    <w:p w:rsidR="004763FB" w:rsidRDefault="004763FB" w:rsidP="004763FB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w razie odstąpienia przez Wykonawcę od umowy              z powodu okoliczności, za które odpowiada Zamawiający, z wyłączeniem przypadku określonego w § 1 ust. 3 i 4 oraz § 11,</w:t>
      </w:r>
    </w:p>
    <w:p w:rsidR="004763FB" w:rsidRDefault="004763FB" w:rsidP="004763FB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wartości towaru za każdy dzień zwłoki w razie nieodebrania towaru w terminie          z winy Zamawiającego. </w:t>
      </w:r>
    </w:p>
    <w:p w:rsidR="004763FB" w:rsidRDefault="004763FB" w:rsidP="004763FB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dotyczy to przypadku, gdy nieodebranie towaru nastąpi z powodu istnienia rozbieżności między złożonym zamówieniem, a dostarczonym towarem. </w:t>
      </w:r>
    </w:p>
    <w:p w:rsidR="004763FB" w:rsidRDefault="004763FB" w:rsidP="004763FB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Wykonawcy przysługuje prawo do dochodzenia na ogólnych zasadach odszkodowania przewyższającego karę umowną.    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808FB" w:rsidRDefault="005808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11.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Pr="005808FB" w:rsidRDefault="004763FB" w:rsidP="004763F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:rsidR="004763FB" w:rsidRDefault="004763FB" w:rsidP="004763F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przypadku, o którym mowa w ust. 1, Wykonawca może żądać wyłącznie wynagrodzenia należnego z tytułu wykonania części umowy. </w:t>
      </w:r>
    </w:p>
    <w:p w:rsidR="004763FB" w:rsidRDefault="004763FB" w:rsidP="004763F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rażącego naruszenia postanowień niniejszej umowy, w szczególności powtarzających się opóźnień w realizacji dostaw, mimo bezskutecznego wezwania do zaprzestania naruszeń, stronie poszkodowanej przysługuje prawo odstąpienia od umowy ze skutkiem natychmiastowym z winy strony naruszającej.</w:t>
      </w:r>
    </w:p>
    <w:p w:rsidR="004763FB" w:rsidRDefault="004763FB" w:rsidP="004763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12.</w:t>
      </w: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:rsidR="004763FB" w:rsidRDefault="004763FB" w:rsidP="004763FB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Zakazuje się zmian postanowień zawartej umowy w stosunku do treści oferty, na podstawie której dokonano wyboru Wykonawcy, chyba że konieczność wprowadzenia takich zmian wynika z okoliczności, których nie można było przewidzieć w chwili zawarcia umowy, lub zmiany te są korzystne dla Zamawiającego. </w:t>
      </w:r>
    </w:p>
    <w:p w:rsidR="004763FB" w:rsidRDefault="004763FB" w:rsidP="005808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13.</w:t>
      </w: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:rsidR="004763FB" w:rsidRDefault="004763FB" w:rsidP="005808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5808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5808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16.</w:t>
      </w: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:rsidR="004763FB" w:rsidRDefault="004763FB" w:rsidP="004763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:rsidR="004763FB" w:rsidRDefault="004763FB" w:rsidP="004763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:rsidR="004763FB" w:rsidRDefault="004763FB" w:rsidP="004763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formularz asortymentowo – ilościowo - cenowy</w:t>
      </w:r>
    </w:p>
    <w:p w:rsidR="004763FB" w:rsidRDefault="004763FB" w:rsidP="004763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:rsidR="004763FB" w:rsidRDefault="004763FB" w:rsidP="004763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– wykaz osób upoważnionych do składania zamówień do Projektu umowy</w:t>
      </w:r>
    </w:p>
    <w:p w:rsidR="004763FB" w:rsidRDefault="004763FB" w:rsidP="004763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:rsidR="004763FB" w:rsidRDefault="004763FB" w:rsidP="004763FB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________________________________</w:t>
      </w:r>
    </w:p>
    <w:p w:rsidR="0077587B" w:rsidRDefault="0077587B"/>
    <w:sectPr w:rsidR="0077587B" w:rsidSect="00C97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 w15:restartNumberingAfterBreak="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1" w15:restartNumberingAfterBreak="0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2" w15:restartNumberingAfterBreak="0">
    <w:nsid w:val="355D73C6"/>
    <w:multiLevelType w:val="hybridMultilevel"/>
    <w:tmpl w:val="8FAA10D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443F8"/>
    <w:multiLevelType w:val="hybridMultilevel"/>
    <w:tmpl w:val="74927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 w16cid:durableId="526140438">
    <w:abstractNumId w:val="0"/>
  </w:num>
  <w:num w:numId="2" w16cid:durableId="2100250532">
    <w:abstractNumId w:val="11"/>
    <w:lvlOverride w:ilvl="0">
      <w:startOverride w:val="1"/>
    </w:lvlOverride>
  </w:num>
  <w:num w:numId="3" w16cid:durableId="1175076923">
    <w:abstractNumId w:val="9"/>
    <w:lvlOverride w:ilvl="0">
      <w:startOverride w:val="1"/>
    </w:lvlOverride>
  </w:num>
  <w:num w:numId="4" w16cid:durableId="1480531631">
    <w:abstractNumId w:val="0"/>
    <w:lvlOverride w:ilvl="0">
      <w:startOverride w:val="1"/>
    </w:lvlOverride>
  </w:num>
  <w:num w:numId="5" w16cid:durableId="1822041755">
    <w:abstractNumId w:val="7"/>
    <w:lvlOverride w:ilvl="0">
      <w:startOverride w:val="1"/>
    </w:lvlOverride>
  </w:num>
  <w:num w:numId="6" w16cid:durableId="2062821904">
    <w:abstractNumId w:val="2"/>
    <w:lvlOverride w:ilvl="0">
      <w:startOverride w:val="1"/>
    </w:lvlOverride>
  </w:num>
  <w:num w:numId="7" w16cid:durableId="497382220">
    <w:abstractNumId w:val="5"/>
    <w:lvlOverride w:ilvl="0">
      <w:startOverride w:val="1"/>
    </w:lvlOverride>
  </w:num>
  <w:num w:numId="8" w16cid:durableId="205875865">
    <w:abstractNumId w:val="10"/>
    <w:lvlOverride w:ilvl="0">
      <w:startOverride w:val="1"/>
    </w:lvlOverride>
  </w:num>
  <w:num w:numId="9" w16cid:durableId="1741250154">
    <w:abstractNumId w:val="1"/>
    <w:lvlOverride w:ilvl="0">
      <w:startOverride w:val="1"/>
    </w:lvlOverride>
  </w:num>
  <w:num w:numId="10" w16cid:durableId="205652829">
    <w:abstractNumId w:val="4"/>
    <w:lvlOverride w:ilvl="0">
      <w:startOverride w:val="1"/>
    </w:lvlOverride>
  </w:num>
  <w:num w:numId="11" w16cid:durableId="1826625935">
    <w:abstractNumId w:val="3"/>
    <w:lvlOverride w:ilvl="0">
      <w:startOverride w:val="1"/>
    </w:lvlOverride>
  </w:num>
  <w:num w:numId="12" w16cid:durableId="928274039">
    <w:abstractNumId w:val="6"/>
    <w:lvlOverride w:ilvl="0">
      <w:startOverride w:val="1"/>
    </w:lvlOverride>
  </w:num>
  <w:num w:numId="13" w16cid:durableId="1515414434">
    <w:abstractNumId w:val="8"/>
    <w:lvlOverride w:ilvl="0">
      <w:startOverride w:val="1"/>
    </w:lvlOverride>
  </w:num>
  <w:num w:numId="14" w16cid:durableId="7254457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326861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63FB"/>
    <w:rsid w:val="00317889"/>
    <w:rsid w:val="004763FB"/>
    <w:rsid w:val="005808FB"/>
    <w:rsid w:val="0077587B"/>
    <w:rsid w:val="00D042D5"/>
    <w:rsid w:val="00DF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9E702"/>
  <w15:docId w15:val="{BF2F174C-B079-47CE-A737-9A59D09F0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4763FB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763FB"/>
    <w:rPr>
      <w:rFonts w:ascii="Times New Roman" w:eastAsia="Times New Roman" w:hAnsi="Times New Roman" w:cs="Times New Roman"/>
      <w:i/>
      <w:iCs/>
      <w:sz w:val="24"/>
      <w:szCs w:val="16"/>
    </w:rPr>
  </w:style>
  <w:style w:type="paragraph" w:styleId="Akapitzlist">
    <w:name w:val="List Paragraph"/>
    <w:basedOn w:val="Normalny"/>
    <w:uiPriority w:val="34"/>
    <w:qFormat/>
    <w:rsid w:val="004763FB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4763FB"/>
    <w:rPr>
      <w:color w:val="0000FF" w:themeColor="hyperlink"/>
      <w:u w:val="singl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4763F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763F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at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1680</Words>
  <Characters>10086</Characters>
  <Application>Microsoft Office Word</Application>
  <DocSecurity>0</DocSecurity>
  <Lines>84</Lines>
  <Paragraphs>23</Paragraphs>
  <ScaleCrop>false</ScaleCrop>
  <Company/>
  <LinksUpToDate>false</LinksUpToDate>
  <CharactersWithSpaces>11743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Agnieszka Różyło</cp:lastModifiedBy>
  <cp:revision>4</cp:revision>
  <dcterms:created xsi:type="dcterms:W3CDTF">2024-05-22T08:59:00Z</dcterms:created>
  <dcterms:modified xsi:type="dcterms:W3CDTF">2025-05-29T07:44:00Z</dcterms:modified>
</cp:coreProperties>
</file>